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7C" w:rsidRPr="00BC53CE" w:rsidRDefault="00C60B7C" w:rsidP="00C60B7C">
      <w:pPr>
        <w:spacing w:before="0"/>
        <w:ind w:firstLine="3686"/>
        <w:rPr>
          <w:bCs/>
          <w:sz w:val="22"/>
          <w:szCs w:val="22"/>
        </w:rPr>
      </w:pPr>
      <w:r>
        <w:rPr>
          <w:bCs/>
          <w:sz w:val="26"/>
          <w:szCs w:val="26"/>
        </w:rPr>
        <w:t xml:space="preserve">                              </w:t>
      </w:r>
      <w:r w:rsidR="00BC53CE">
        <w:rPr>
          <w:bCs/>
          <w:sz w:val="26"/>
          <w:szCs w:val="26"/>
        </w:rPr>
        <w:t xml:space="preserve">  </w:t>
      </w:r>
      <w:r w:rsidR="00260DB1">
        <w:rPr>
          <w:bCs/>
          <w:sz w:val="22"/>
          <w:szCs w:val="22"/>
        </w:rPr>
        <w:t xml:space="preserve">Приложение к </w:t>
      </w:r>
    </w:p>
    <w:p w:rsidR="00CB1183" w:rsidRPr="00BC53CE" w:rsidRDefault="00C60B7C" w:rsidP="00C60B7C">
      <w:pPr>
        <w:spacing w:before="0"/>
        <w:ind w:firstLine="3686"/>
        <w:rPr>
          <w:bCs/>
          <w:sz w:val="22"/>
          <w:szCs w:val="22"/>
        </w:rPr>
      </w:pPr>
      <w:r w:rsidRPr="00BC53CE">
        <w:rPr>
          <w:bCs/>
          <w:sz w:val="22"/>
          <w:szCs w:val="22"/>
        </w:rPr>
        <w:t xml:space="preserve">                              </w:t>
      </w:r>
      <w:r w:rsidR="00BC53CE">
        <w:rPr>
          <w:bCs/>
          <w:sz w:val="22"/>
          <w:szCs w:val="22"/>
        </w:rPr>
        <w:t xml:space="preserve">        </w:t>
      </w:r>
      <w:r w:rsidR="00C50D3B" w:rsidRPr="00BC53CE">
        <w:rPr>
          <w:bCs/>
          <w:sz w:val="22"/>
          <w:szCs w:val="22"/>
        </w:rPr>
        <w:t>п</w:t>
      </w:r>
      <w:r w:rsidR="00260DB1">
        <w:rPr>
          <w:bCs/>
          <w:sz w:val="22"/>
          <w:szCs w:val="22"/>
        </w:rPr>
        <w:t>остановлению</w:t>
      </w:r>
      <w:r w:rsidR="00CB1183" w:rsidRPr="00BC53CE">
        <w:rPr>
          <w:bCs/>
          <w:sz w:val="22"/>
          <w:szCs w:val="22"/>
        </w:rPr>
        <w:t xml:space="preserve"> </w:t>
      </w:r>
      <w:r w:rsidRPr="00BC53CE">
        <w:rPr>
          <w:bCs/>
          <w:sz w:val="22"/>
          <w:szCs w:val="22"/>
        </w:rPr>
        <w:t>Администрации</w:t>
      </w:r>
    </w:p>
    <w:p w:rsidR="00BC53CE" w:rsidRPr="00BC53CE" w:rsidRDefault="00C60B7C" w:rsidP="00C60B7C">
      <w:pPr>
        <w:spacing w:before="0"/>
        <w:ind w:firstLine="3686"/>
        <w:jc w:val="center"/>
        <w:rPr>
          <w:bCs/>
          <w:sz w:val="22"/>
          <w:szCs w:val="22"/>
        </w:rPr>
      </w:pPr>
      <w:r w:rsidRPr="00BC53CE">
        <w:rPr>
          <w:bCs/>
          <w:sz w:val="22"/>
          <w:szCs w:val="22"/>
        </w:rPr>
        <w:t xml:space="preserve">         </w:t>
      </w:r>
      <w:r w:rsidR="00BC53CE" w:rsidRPr="00BC53CE">
        <w:rPr>
          <w:bCs/>
          <w:sz w:val="22"/>
          <w:szCs w:val="22"/>
        </w:rPr>
        <w:t xml:space="preserve">         </w:t>
      </w:r>
      <w:r w:rsidR="00BC53CE">
        <w:rPr>
          <w:bCs/>
          <w:sz w:val="22"/>
          <w:szCs w:val="22"/>
        </w:rPr>
        <w:t xml:space="preserve"> </w:t>
      </w:r>
      <w:r w:rsidR="00BC53CE" w:rsidRPr="00BC53CE">
        <w:rPr>
          <w:bCs/>
          <w:sz w:val="22"/>
          <w:szCs w:val="22"/>
        </w:rPr>
        <w:t xml:space="preserve"> муниципального образования </w:t>
      </w:r>
    </w:p>
    <w:p w:rsidR="00C50D3B" w:rsidRPr="00BC53CE" w:rsidRDefault="00BC53CE" w:rsidP="00C60B7C">
      <w:pPr>
        <w:spacing w:before="0"/>
        <w:ind w:firstLine="3686"/>
        <w:jc w:val="center"/>
        <w:rPr>
          <w:bCs/>
          <w:sz w:val="22"/>
          <w:szCs w:val="22"/>
        </w:rPr>
      </w:pPr>
      <w:r w:rsidRPr="00BC53CE">
        <w:rPr>
          <w:bCs/>
          <w:sz w:val="22"/>
          <w:szCs w:val="22"/>
        </w:rPr>
        <w:t xml:space="preserve">           «М</w:t>
      </w:r>
      <w:r w:rsidR="00C50D3B" w:rsidRPr="00BC53CE">
        <w:rPr>
          <w:bCs/>
          <w:sz w:val="22"/>
          <w:szCs w:val="22"/>
        </w:rPr>
        <w:t xml:space="preserve">униципальный округ </w:t>
      </w:r>
    </w:p>
    <w:p w:rsidR="00BC53CE" w:rsidRPr="00BC53CE" w:rsidRDefault="00BC53CE" w:rsidP="00C60B7C">
      <w:pPr>
        <w:spacing w:before="0"/>
        <w:ind w:firstLine="3686"/>
        <w:jc w:val="center"/>
        <w:rPr>
          <w:bCs/>
          <w:sz w:val="22"/>
          <w:szCs w:val="22"/>
        </w:rPr>
      </w:pPr>
      <w:r w:rsidRPr="00BC53CE">
        <w:rPr>
          <w:bCs/>
          <w:sz w:val="22"/>
          <w:szCs w:val="22"/>
        </w:rPr>
        <w:t xml:space="preserve">               </w:t>
      </w:r>
      <w:proofErr w:type="spellStart"/>
      <w:r w:rsidR="00CB1183" w:rsidRPr="00BC53CE">
        <w:rPr>
          <w:bCs/>
          <w:sz w:val="22"/>
          <w:szCs w:val="22"/>
        </w:rPr>
        <w:t>Якшур-Бодьинский</w:t>
      </w:r>
      <w:proofErr w:type="spellEnd"/>
      <w:r w:rsidR="00CB1183" w:rsidRPr="00BC53CE">
        <w:rPr>
          <w:bCs/>
          <w:sz w:val="22"/>
          <w:szCs w:val="22"/>
        </w:rPr>
        <w:t xml:space="preserve"> район</w:t>
      </w:r>
    </w:p>
    <w:p w:rsidR="00CB1183" w:rsidRPr="00BC53CE" w:rsidRDefault="00BC53CE" w:rsidP="00BC53CE">
      <w:pPr>
        <w:spacing w:before="0"/>
        <w:ind w:firstLine="3686"/>
        <w:rPr>
          <w:bCs/>
          <w:sz w:val="22"/>
          <w:szCs w:val="22"/>
        </w:rPr>
      </w:pPr>
      <w:r w:rsidRPr="00BC53CE">
        <w:rPr>
          <w:bCs/>
          <w:sz w:val="22"/>
          <w:szCs w:val="22"/>
        </w:rPr>
        <w:t xml:space="preserve">                              </w:t>
      </w:r>
      <w:r>
        <w:rPr>
          <w:bCs/>
          <w:sz w:val="22"/>
          <w:szCs w:val="22"/>
        </w:rPr>
        <w:t xml:space="preserve">       </w:t>
      </w:r>
      <w:r w:rsidRPr="00BC53CE">
        <w:rPr>
          <w:bCs/>
          <w:sz w:val="22"/>
          <w:szCs w:val="22"/>
        </w:rPr>
        <w:t xml:space="preserve"> Удмуртской</w:t>
      </w:r>
      <w:r w:rsidRPr="00BC53CE">
        <w:rPr>
          <w:bCs/>
          <w:sz w:val="22"/>
          <w:szCs w:val="22"/>
        </w:rPr>
        <w:tab/>
        <w:t xml:space="preserve"> Республики</w:t>
      </w:r>
      <w:r w:rsidR="00CB1183" w:rsidRPr="00BC53CE">
        <w:rPr>
          <w:bCs/>
          <w:sz w:val="22"/>
          <w:szCs w:val="22"/>
        </w:rPr>
        <w:t xml:space="preserve">» </w:t>
      </w:r>
    </w:p>
    <w:p w:rsidR="00CB1183" w:rsidRPr="00BC53CE" w:rsidRDefault="00C60B7C" w:rsidP="00C60B7C">
      <w:pPr>
        <w:spacing w:before="0"/>
        <w:ind w:firstLine="3686"/>
        <w:jc w:val="center"/>
        <w:rPr>
          <w:bCs/>
          <w:sz w:val="22"/>
          <w:szCs w:val="22"/>
        </w:rPr>
      </w:pPr>
      <w:r w:rsidRPr="00BC53CE">
        <w:rPr>
          <w:bCs/>
          <w:sz w:val="22"/>
          <w:szCs w:val="22"/>
        </w:rPr>
        <w:t xml:space="preserve">                 </w:t>
      </w:r>
      <w:r w:rsidR="00BC53CE">
        <w:rPr>
          <w:bCs/>
          <w:sz w:val="22"/>
          <w:szCs w:val="22"/>
        </w:rPr>
        <w:t xml:space="preserve">   </w:t>
      </w:r>
      <w:r w:rsidR="00CB1183" w:rsidRPr="00BC53CE">
        <w:rPr>
          <w:bCs/>
          <w:sz w:val="22"/>
          <w:szCs w:val="22"/>
        </w:rPr>
        <w:t xml:space="preserve">от </w:t>
      </w:r>
      <w:r w:rsidR="00C50D3B" w:rsidRPr="00BC53CE">
        <w:rPr>
          <w:bCs/>
          <w:sz w:val="22"/>
          <w:szCs w:val="22"/>
        </w:rPr>
        <w:t>___</w:t>
      </w:r>
      <w:r w:rsidR="0016187F">
        <w:rPr>
          <w:bCs/>
          <w:sz w:val="22"/>
          <w:szCs w:val="22"/>
        </w:rPr>
        <w:t>______</w:t>
      </w:r>
      <w:r w:rsidR="00835586">
        <w:rPr>
          <w:bCs/>
          <w:sz w:val="22"/>
          <w:szCs w:val="22"/>
        </w:rPr>
        <w:t xml:space="preserve"> 202</w:t>
      </w:r>
      <w:r w:rsidR="00F04DFA">
        <w:rPr>
          <w:bCs/>
          <w:sz w:val="22"/>
          <w:szCs w:val="22"/>
        </w:rPr>
        <w:t>4</w:t>
      </w:r>
      <w:r w:rsidR="00CB1183" w:rsidRPr="00BC53CE">
        <w:rPr>
          <w:bCs/>
          <w:sz w:val="22"/>
          <w:szCs w:val="22"/>
        </w:rPr>
        <w:t xml:space="preserve"> № </w:t>
      </w:r>
      <w:r w:rsidR="00C50D3B" w:rsidRPr="00BC53CE">
        <w:rPr>
          <w:bCs/>
          <w:sz w:val="22"/>
          <w:szCs w:val="22"/>
        </w:rPr>
        <w:t>_____</w:t>
      </w:r>
    </w:p>
    <w:p w:rsidR="00CB1183" w:rsidRDefault="00CB1183" w:rsidP="00773D5F">
      <w:pPr>
        <w:spacing w:before="0"/>
        <w:ind w:firstLine="3686"/>
        <w:jc w:val="right"/>
        <w:rPr>
          <w:bCs/>
          <w:sz w:val="26"/>
          <w:szCs w:val="26"/>
        </w:rPr>
      </w:pPr>
    </w:p>
    <w:p w:rsidR="00CB1183" w:rsidRPr="00BC53CE" w:rsidRDefault="00CB1183" w:rsidP="00773D5F">
      <w:pPr>
        <w:spacing w:before="0"/>
        <w:ind w:firstLine="3686"/>
        <w:jc w:val="right"/>
        <w:rPr>
          <w:rFonts w:cs="Times New Roman"/>
          <w:bCs/>
        </w:rPr>
      </w:pPr>
    </w:p>
    <w:p w:rsidR="00CB1183" w:rsidRPr="00BC53CE" w:rsidRDefault="00CB1183" w:rsidP="00773D5F">
      <w:pPr>
        <w:spacing w:before="0"/>
        <w:jc w:val="right"/>
        <w:rPr>
          <w:rFonts w:cs="Times New Roman"/>
          <w:bCs/>
        </w:rPr>
      </w:pPr>
      <w:r w:rsidRPr="00BC53CE">
        <w:rPr>
          <w:rFonts w:cs="Times New Roman"/>
          <w:bCs/>
        </w:rPr>
        <w:t xml:space="preserve">                                      </w:t>
      </w:r>
    </w:p>
    <w:p w:rsidR="00CB1183" w:rsidRPr="00BC53CE" w:rsidRDefault="00CB1183" w:rsidP="00B12EFE">
      <w:pPr>
        <w:spacing w:before="0"/>
        <w:jc w:val="center"/>
        <w:rPr>
          <w:rFonts w:cs="Times New Roman"/>
          <w:b/>
          <w:bCs/>
        </w:rPr>
      </w:pPr>
      <w:r w:rsidRPr="00BC53CE">
        <w:rPr>
          <w:rFonts w:cs="Times New Roman"/>
          <w:b/>
          <w:bCs/>
        </w:rPr>
        <w:t xml:space="preserve">Муниципальная программа муниципального образования </w:t>
      </w:r>
    </w:p>
    <w:p w:rsidR="00C60B7C" w:rsidRPr="00BC53CE" w:rsidRDefault="00CB1183" w:rsidP="00B12EFE">
      <w:pPr>
        <w:spacing w:before="0"/>
        <w:jc w:val="center"/>
        <w:rPr>
          <w:rFonts w:cs="Times New Roman"/>
          <w:b/>
          <w:bCs/>
        </w:rPr>
      </w:pPr>
      <w:r w:rsidRPr="00BC53CE">
        <w:rPr>
          <w:rFonts w:cs="Times New Roman"/>
          <w:b/>
          <w:bCs/>
        </w:rPr>
        <w:t>«</w:t>
      </w:r>
      <w:r w:rsidR="00C50D3B" w:rsidRPr="00BC53CE">
        <w:rPr>
          <w:rFonts w:cs="Times New Roman"/>
          <w:b/>
          <w:bCs/>
        </w:rPr>
        <w:t xml:space="preserve">Муниципальный округ </w:t>
      </w:r>
      <w:proofErr w:type="spellStart"/>
      <w:r w:rsidRPr="00BC53CE">
        <w:rPr>
          <w:rFonts w:cs="Times New Roman"/>
          <w:b/>
          <w:bCs/>
        </w:rPr>
        <w:t>Якшур-Бодьинский</w:t>
      </w:r>
      <w:proofErr w:type="spellEnd"/>
      <w:r w:rsidRPr="00BC53CE">
        <w:rPr>
          <w:rFonts w:cs="Times New Roman"/>
          <w:b/>
          <w:bCs/>
        </w:rPr>
        <w:t xml:space="preserve"> район</w:t>
      </w:r>
      <w:r w:rsidR="00C50D3B" w:rsidRPr="00BC53CE">
        <w:rPr>
          <w:rFonts w:cs="Times New Roman"/>
          <w:b/>
          <w:bCs/>
        </w:rPr>
        <w:t xml:space="preserve"> </w:t>
      </w:r>
    </w:p>
    <w:p w:rsidR="00CB1183" w:rsidRPr="00BC53CE" w:rsidRDefault="00C50D3B" w:rsidP="00B12EFE">
      <w:pPr>
        <w:spacing w:before="0"/>
        <w:jc w:val="center"/>
        <w:rPr>
          <w:rFonts w:cs="Times New Roman"/>
          <w:b/>
          <w:bCs/>
        </w:rPr>
      </w:pPr>
      <w:r w:rsidRPr="00BC53CE">
        <w:rPr>
          <w:rFonts w:cs="Times New Roman"/>
          <w:b/>
          <w:bCs/>
        </w:rPr>
        <w:t>Удмуртской Республики</w:t>
      </w:r>
      <w:r w:rsidR="00CB1183" w:rsidRPr="00BC53CE">
        <w:rPr>
          <w:rFonts w:cs="Times New Roman"/>
          <w:b/>
          <w:bCs/>
        </w:rPr>
        <w:t>»</w:t>
      </w:r>
    </w:p>
    <w:p w:rsidR="00CB1183" w:rsidRPr="00BC53CE" w:rsidRDefault="00CB1183" w:rsidP="00B12EFE">
      <w:pPr>
        <w:spacing w:before="0"/>
        <w:jc w:val="center"/>
        <w:rPr>
          <w:rFonts w:cs="Times New Roman"/>
          <w:b/>
          <w:bCs/>
        </w:rPr>
      </w:pPr>
      <w:r w:rsidRPr="00BC53CE">
        <w:rPr>
          <w:rFonts w:cs="Times New Roman"/>
          <w:b/>
          <w:bCs/>
        </w:rPr>
        <w:t xml:space="preserve">«Развитие образования и воспитания» </w:t>
      </w:r>
    </w:p>
    <w:p w:rsidR="00CB1183" w:rsidRPr="00BC53CE" w:rsidRDefault="00CB1183" w:rsidP="00B12EFE">
      <w:pPr>
        <w:spacing w:before="0"/>
        <w:ind w:right="-120"/>
        <w:jc w:val="both"/>
        <w:rPr>
          <w:rFonts w:cs="Times New Roman"/>
          <w:color w:val="000000"/>
        </w:rPr>
      </w:pPr>
    </w:p>
    <w:p w:rsidR="00CB1183" w:rsidRPr="00BC53CE" w:rsidRDefault="00CB1183" w:rsidP="00B12EFE">
      <w:pPr>
        <w:spacing w:before="0" w:after="240"/>
        <w:ind w:right="-85"/>
        <w:jc w:val="center"/>
        <w:rPr>
          <w:rFonts w:cs="Times New Roman"/>
          <w:b/>
          <w:bCs/>
        </w:rPr>
      </w:pPr>
      <w:r w:rsidRPr="00BC53CE">
        <w:rPr>
          <w:rFonts w:cs="Times New Roman"/>
          <w:b/>
          <w:bCs/>
        </w:rPr>
        <w:t>Краткая характеристика (паспорт) муниципальной программы</w:t>
      </w:r>
    </w:p>
    <w:tbl>
      <w:tblPr>
        <w:tblW w:w="958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217"/>
        <w:gridCol w:w="7371"/>
      </w:tblGrid>
      <w:tr w:rsidR="00CB1183" w:rsidRPr="00BC53CE" w:rsidTr="00125AAA">
        <w:trPr>
          <w:trHeight w:val="885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Наименование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183" w:rsidRPr="00BC53CE" w:rsidRDefault="00CB1183" w:rsidP="0030293D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«Развитие образования и воспитания» </w:t>
            </w:r>
          </w:p>
        </w:tc>
      </w:tr>
      <w:tr w:rsidR="00CB1183" w:rsidRPr="00BC53CE" w:rsidTr="00125AAA">
        <w:trPr>
          <w:trHeight w:val="1721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01.1 «Развитие дошкольного образования»</w:t>
            </w:r>
          </w:p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01.2 «Развитие общего образования»</w:t>
            </w:r>
          </w:p>
          <w:p w:rsidR="00CB1183" w:rsidRPr="00BC53CE" w:rsidRDefault="00CB1183" w:rsidP="00471EA9">
            <w:pPr>
              <w:tabs>
                <w:tab w:val="left" w:pos="4995"/>
              </w:tabs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01.3 «Дополнительное образование и воспитание детей»</w:t>
            </w:r>
            <w:r w:rsidRPr="00BC53CE">
              <w:rPr>
                <w:rFonts w:cs="Times New Roman"/>
              </w:rPr>
              <w:tab/>
            </w:r>
          </w:p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01.4 «Реализация молодежной политики»</w:t>
            </w:r>
          </w:p>
          <w:p w:rsidR="00CB1183" w:rsidRPr="00BC53CE" w:rsidRDefault="00CB1183" w:rsidP="00471EA9">
            <w:pPr>
              <w:spacing w:before="0"/>
              <w:jc w:val="both"/>
              <w:rPr>
                <w:rFonts w:cs="Times New Roman"/>
                <w:color w:val="000000"/>
              </w:rPr>
            </w:pPr>
            <w:r w:rsidRPr="00BC53CE">
              <w:rPr>
                <w:rFonts w:cs="Times New Roman"/>
              </w:rPr>
              <w:t>01.5 «</w:t>
            </w:r>
            <w:r w:rsidRPr="00BC53CE">
              <w:rPr>
                <w:rFonts w:cs="Times New Roman"/>
                <w:color w:val="000000"/>
              </w:rPr>
              <w:t>Создание условий для реализации муниципальной программы»</w:t>
            </w:r>
          </w:p>
        </w:tc>
      </w:tr>
      <w:tr w:rsidR="00CB1183" w:rsidRPr="00BC53CE" w:rsidTr="00125AAA">
        <w:trPr>
          <w:trHeight w:val="84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Координатор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7F7857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Заместитель главы Администрации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», курирующий соответствующую отрасль</w:t>
            </w:r>
          </w:p>
        </w:tc>
      </w:tr>
      <w:tr w:rsidR="00CB1183" w:rsidRPr="00BC53CE" w:rsidTr="00125AAA">
        <w:trPr>
          <w:trHeight w:val="1965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Ответственные  исполнители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01  Управление народного образования Администрации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 (далее - УНО)</w:t>
            </w:r>
          </w:p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01.1 УНО</w:t>
            </w:r>
          </w:p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01.2 УНО</w:t>
            </w:r>
          </w:p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01.3 УНО </w:t>
            </w:r>
          </w:p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01.4 </w:t>
            </w:r>
            <w:r w:rsidR="00260DB1">
              <w:rPr>
                <w:rFonts w:cs="Times New Roman"/>
              </w:rPr>
              <w:t xml:space="preserve">УНО, </w:t>
            </w:r>
            <w:r w:rsidRPr="00BC53CE">
              <w:rPr>
                <w:rFonts w:cs="Times New Roman"/>
              </w:rPr>
              <w:t>Управление культуры, молодежи и спорта Администрации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 xml:space="preserve">» (далее - </w:t>
            </w:r>
            <w:proofErr w:type="spellStart"/>
            <w:r w:rsidRPr="00BC53CE">
              <w:rPr>
                <w:rFonts w:cs="Times New Roman"/>
              </w:rPr>
              <w:t>УКМиС</w:t>
            </w:r>
            <w:proofErr w:type="spellEnd"/>
            <w:r w:rsidRPr="00BC53CE">
              <w:rPr>
                <w:rFonts w:cs="Times New Roman"/>
              </w:rPr>
              <w:t>)</w:t>
            </w:r>
          </w:p>
          <w:p w:rsidR="00CB1183" w:rsidRPr="00BC53CE" w:rsidRDefault="00CB1183" w:rsidP="00A82D81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01.5 УНО</w:t>
            </w:r>
          </w:p>
        </w:tc>
      </w:tr>
      <w:tr w:rsidR="00CB1183" w:rsidRPr="00BC53CE" w:rsidTr="00125AAA">
        <w:trPr>
          <w:trHeight w:val="98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Соисполнители подпрограмм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D90266">
            <w:pPr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01.1 </w:t>
            </w:r>
            <w:r w:rsidR="00BC53CE" w:rsidRPr="00BC53CE">
              <w:rPr>
                <w:rFonts w:cs="Times New Roman"/>
              </w:rPr>
              <w:t xml:space="preserve">Муниципальное казенное учреждение «Централизованная бухгалтерия по обслуживанию </w:t>
            </w:r>
            <w:r w:rsidR="006F268C">
              <w:rPr>
                <w:rFonts w:cs="Times New Roman"/>
              </w:rPr>
              <w:t xml:space="preserve">муниципальных учреждений </w:t>
            </w:r>
            <w:proofErr w:type="spellStart"/>
            <w:r w:rsidR="006F268C">
              <w:rPr>
                <w:rFonts w:cs="Times New Roman"/>
              </w:rPr>
              <w:t>Якшур-Бодьинского</w:t>
            </w:r>
            <w:proofErr w:type="spellEnd"/>
            <w:r w:rsidR="00BC53CE" w:rsidRPr="00BC53CE">
              <w:rPr>
                <w:rFonts w:cs="Times New Roman"/>
              </w:rPr>
              <w:t xml:space="preserve"> район</w:t>
            </w:r>
            <w:r w:rsidR="006F268C">
              <w:rPr>
                <w:rFonts w:cs="Times New Roman"/>
              </w:rPr>
              <w:t>а</w:t>
            </w:r>
            <w:r w:rsidR="00BC53CE" w:rsidRPr="00BC53CE">
              <w:rPr>
                <w:rFonts w:cs="Times New Roman"/>
              </w:rPr>
              <w:t xml:space="preserve">» (далее – Централизованная бухгалтерия) </w:t>
            </w:r>
            <w:r w:rsidRPr="00BC53CE">
              <w:rPr>
                <w:rFonts w:cs="Times New Roman"/>
              </w:rPr>
              <w:t>(далее – Централизованная бухгалтерия)</w:t>
            </w:r>
          </w:p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01.2 Централизованная бухгалтерия</w:t>
            </w:r>
          </w:p>
          <w:p w:rsidR="00CB1183" w:rsidRPr="00BC53CE" w:rsidRDefault="00CB1183" w:rsidP="00D90266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01.3 </w:t>
            </w:r>
            <w:r w:rsidR="00BC53CE" w:rsidRPr="00BC53CE">
              <w:rPr>
                <w:rFonts w:cs="Times New Roman"/>
              </w:rPr>
              <w:t>Централизованная бухгалтерия</w:t>
            </w:r>
          </w:p>
          <w:p w:rsidR="00CB1183" w:rsidRPr="00BC53CE" w:rsidRDefault="00CB1183" w:rsidP="00D90266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01.4 </w:t>
            </w:r>
            <w:r w:rsidR="00BC53CE" w:rsidRPr="00BC53CE">
              <w:rPr>
                <w:rFonts w:cs="Times New Roman"/>
              </w:rPr>
              <w:t>Централизованная бухгалтерия</w:t>
            </w:r>
          </w:p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01.5 Централизованная бухгалтерия</w:t>
            </w:r>
          </w:p>
        </w:tc>
      </w:tr>
      <w:tr w:rsidR="00CB1183" w:rsidRPr="00BC53CE" w:rsidTr="00125AAA">
        <w:trPr>
          <w:trHeight w:val="117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lastRenderedPageBreak/>
              <w:t>Цель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Организация предоставления, повышение качества и доступности дошкольного, общего, дополнительного образования детей на территории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», создание условий для успешной социализации и самореализации детей и молодежи, в</w:t>
            </w:r>
            <w:r w:rsidRPr="00BC53CE">
              <w:rPr>
                <w:rFonts w:cs="Times New Roman"/>
                <w:color w:val="202020"/>
                <w:kern w:val="0"/>
                <w:lang w:eastAsia="ru-RU" w:bidi="ar-SA"/>
              </w:rPr>
              <w:t>оспитание гармонично развитой и социально ответственной личности на основе духовно-нравственных ценностей народов РФ, исторических и национально-культурных традиций.</w:t>
            </w:r>
          </w:p>
        </w:tc>
      </w:tr>
      <w:tr w:rsidR="00CB1183" w:rsidRPr="00BC53CE" w:rsidTr="00125AAA">
        <w:trPr>
          <w:trHeight w:val="1575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Задачи программы (цели подпрограмм)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  <w:color w:val="202020"/>
                <w:kern w:val="0"/>
                <w:lang w:eastAsia="ru-RU" w:bidi="ar-SA"/>
              </w:rPr>
              <w:t xml:space="preserve">Внедрение на уровнях основного общего и среднего общего образования новых методов обучения и воспитания, образовательных технологий, обеспечивающих освоение обучающимися базовых навыков и умений. </w:t>
            </w:r>
          </w:p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  <w:color w:val="202020"/>
                <w:kern w:val="0"/>
                <w:lang w:eastAsia="ru-RU" w:bidi="ar-SA"/>
              </w:rPr>
              <w:t>Формирование эффективной системы выявления, поддержки и развития способностей и талантов у детей и молодёжи, основанной на принципах справедливости, всеобщности и направленной на самоопределение и профессиональную ориентацию всех обучающихся.</w:t>
            </w:r>
          </w:p>
          <w:p w:rsidR="00CB1183" w:rsidRPr="00BC53CE" w:rsidRDefault="00F04DFA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>
              <w:rPr>
                <w:rFonts w:cs="Times New Roman"/>
                <w:color w:val="202020"/>
                <w:kern w:val="0"/>
                <w:lang w:eastAsia="ru-RU" w:bidi="ar-SA"/>
              </w:rPr>
              <w:t xml:space="preserve">Создание </w:t>
            </w:r>
            <w:r w:rsidR="00CB1183" w:rsidRPr="00BC53CE">
              <w:rPr>
                <w:rFonts w:cs="Times New Roman"/>
                <w:color w:val="202020"/>
                <w:kern w:val="0"/>
                <w:lang w:eastAsia="ru-RU" w:bidi="ar-SA"/>
              </w:rPr>
              <w:t>современной и безопасной цифровой образовательной среды, обеспечивающей высокое качество и доступность образования всех видов и уровней.</w:t>
            </w:r>
          </w:p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  <w:color w:val="202020"/>
                <w:kern w:val="0"/>
                <w:lang w:eastAsia="ru-RU" w:bidi="ar-SA"/>
              </w:rPr>
              <w:t>Создание условий для развития наставничества, поддержки общественных инициатив и проектов.</w:t>
            </w:r>
          </w:p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  <w:color w:val="202020"/>
                <w:kern w:val="0"/>
                <w:lang w:eastAsia="ru-RU" w:bidi="ar-SA"/>
              </w:rPr>
              <w:t>Внедрение национальной системы профессионального роста педагогических работников, охватывающей не менее 50 процентов учителей общеобразовательных организаций.</w:t>
            </w:r>
          </w:p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</w:rPr>
              <w:t>Организация предоставления общедоступного и бесплатного дошкольного образования на территории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», повышение его доступности и качества.</w:t>
            </w:r>
          </w:p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</w:rPr>
              <w:t>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», обеспечение равного доступа к качественному образованию для всех категорий детей.</w:t>
            </w:r>
          </w:p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», способного обеспечить дальнейшую самореализацию личности, её профессиональное самоопределение.</w:t>
            </w:r>
          </w:p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</w:rPr>
              <w:t>Создание условий и возможностей для успешной социализации и эффективной самореализации детей и молодежи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», развитие их потенциала в интересах общества.</w:t>
            </w:r>
          </w:p>
          <w:p w:rsidR="00CB1183" w:rsidRPr="00BC53CE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BC53CE">
              <w:rPr>
                <w:rFonts w:cs="Times New Roman"/>
              </w:rPr>
              <w:t>Повышение эффективности и результативности системы образования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».</w:t>
            </w:r>
          </w:p>
        </w:tc>
      </w:tr>
      <w:tr w:rsidR="00CB1183" w:rsidRPr="00BC53CE" w:rsidTr="00125AAA">
        <w:trPr>
          <w:trHeight w:val="99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Целевые показатели (индикаторы)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Целевые показатели (индикаторы) определены по подпрограммам муниципальной программы</w:t>
            </w:r>
          </w:p>
        </w:tc>
      </w:tr>
      <w:tr w:rsidR="00CB1183" w:rsidRPr="00BC53CE" w:rsidTr="00125AAA">
        <w:trPr>
          <w:trHeight w:val="990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lastRenderedPageBreak/>
              <w:t>Сроки и этапы  реализации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B63E80" w:rsidP="00471EA9">
            <w:pPr>
              <w:spacing w:before="60" w:after="6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Срок реализации </w:t>
            </w:r>
            <w:r w:rsidR="00CB1183" w:rsidRPr="00BC53CE">
              <w:rPr>
                <w:rFonts w:cs="Times New Roman"/>
              </w:rPr>
              <w:t xml:space="preserve"> </w:t>
            </w:r>
            <w:r w:rsidR="00B92EFA">
              <w:rPr>
                <w:rFonts w:cs="Times New Roman"/>
              </w:rPr>
              <w:t>2020</w:t>
            </w:r>
            <w:r w:rsidR="005C47ED">
              <w:rPr>
                <w:rFonts w:cs="Times New Roman"/>
              </w:rPr>
              <w:t>-2028</w:t>
            </w:r>
            <w:bookmarkStart w:id="0" w:name="_GoBack"/>
            <w:bookmarkEnd w:id="0"/>
            <w:r w:rsidR="00CB1183" w:rsidRPr="00BC53CE">
              <w:rPr>
                <w:rFonts w:cs="Times New Roman"/>
              </w:rPr>
              <w:t xml:space="preserve"> годы.</w:t>
            </w:r>
          </w:p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  <w:tr w:rsidR="00CB1183" w:rsidRPr="00BC53CE" w:rsidTr="00125AAA">
        <w:trPr>
          <w:trHeight w:val="2592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7162F5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Ресурсное обеспечение за счет средств бюджета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7162F5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Ресурсное обеспечение реализации </w:t>
            </w:r>
            <w:r w:rsidR="0016187F">
              <w:rPr>
                <w:rFonts w:cs="Times New Roman"/>
              </w:rPr>
              <w:t xml:space="preserve">муниципальной </w:t>
            </w:r>
            <w:r w:rsidRPr="00BC53CE">
              <w:rPr>
                <w:rFonts w:cs="Times New Roman"/>
              </w:rPr>
              <w:t>программы за счет средств бюджета муниципального образования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 xml:space="preserve">» представлено в приложении </w:t>
            </w:r>
            <w:r w:rsidR="0016187F">
              <w:rPr>
                <w:rFonts w:cs="Times New Roman"/>
              </w:rPr>
              <w:t xml:space="preserve">№ </w:t>
            </w:r>
            <w:r w:rsidRPr="00BC53CE">
              <w:rPr>
                <w:rFonts w:cs="Times New Roman"/>
              </w:rPr>
              <w:t>5 к муниципальной программе.</w:t>
            </w:r>
          </w:p>
          <w:p w:rsidR="00CB1183" w:rsidRPr="00BC53CE" w:rsidRDefault="00CB1183" w:rsidP="007162F5">
            <w:pPr>
              <w:spacing w:before="60" w:after="60"/>
              <w:ind w:firstLine="512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Прогнозная (справочная) оценка ресурсного обеспечения реализации </w:t>
            </w:r>
            <w:r w:rsidR="0016187F">
              <w:rPr>
                <w:rFonts w:cs="Times New Roman"/>
              </w:rPr>
              <w:t xml:space="preserve">муниципальной </w:t>
            </w:r>
            <w:r w:rsidRPr="00BC53CE">
              <w:rPr>
                <w:rFonts w:cs="Times New Roman"/>
              </w:rPr>
              <w:t xml:space="preserve">программы за счет всех источников финансирования представлена в приложении </w:t>
            </w:r>
            <w:r w:rsidR="0016187F">
              <w:rPr>
                <w:rFonts w:cs="Times New Roman"/>
              </w:rPr>
              <w:t xml:space="preserve">№ </w:t>
            </w:r>
            <w:r w:rsidRPr="00BC53CE">
              <w:rPr>
                <w:rFonts w:cs="Times New Roman"/>
              </w:rPr>
              <w:t>6 к муниципальной программе.</w:t>
            </w:r>
          </w:p>
          <w:p w:rsidR="00CB1183" w:rsidRPr="00BC53CE" w:rsidRDefault="00CB1183" w:rsidP="007162F5">
            <w:pPr>
              <w:spacing w:before="60" w:after="60"/>
              <w:ind w:firstLine="512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 Ресурсное обеспечение муниципальной программы за счет средств бюджета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 подлежит уточнению в рамках бюджетного цикла.</w:t>
            </w:r>
          </w:p>
        </w:tc>
      </w:tr>
      <w:tr w:rsidR="00CB1183" w:rsidRPr="00BC53CE" w:rsidTr="00125AAA">
        <w:trPr>
          <w:trHeight w:val="2521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rPr>
                <w:rFonts w:cs="Times New Roman"/>
              </w:rPr>
            </w:pPr>
            <w:r w:rsidRPr="00BC53CE">
              <w:rPr>
                <w:rFonts w:cs="Times New Roman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Конечным результатом реализации муниципальной программы является предоставление общедоступного и бесплатного дошкольного, общего образования, дополнительного образования и воспитания детей и молодежи. Сфера образования является инвестициями в будущее, поскольку молодое поколение, способное к самореализации, к успешной профессиональной деятельности, обеспечит социально-экономическое развитие муниципального образования «</w:t>
            </w:r>
            <w:r w:rsidR="00C50D3B" w:rsidRPr="00BC53C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BC53CE">
              <w:rPr>
                <w:rFonts w:cs="Times New Roman"/>
              </w:rPr>
              <w:t>Якшур-Бодьинский</w:t>
            </w:r>
            <w:proofErr w:type="spellEnd"/>
            <w:r w:rsidRPr="00BC53CE">
              <w:rPr>
                <w:rFonts w:cs="Times New Roman"/>
              </w:rPr>
              <w:t xml:space="preserve">  район</w:t>
            </w:r>
            <w:r w:rsidR="00C50D3B" w:rsidRPr="00BC53CE">
              <w:rPr>
                <w:rFonts w:cs="Times New Roman"/>
              </w:rPr>
              <w:t xml:space="preserve"> Удмуртской Республики</w:t>
            </w:r>
            <w:r w:rsidRPr="00BC53CE">
              <w:rPr>
                <w:rFonts w:cs="Times New Roman"/>
              </w:rPr>
              <w:t>», Удмуртской Республики и страны.</w:t>
            </w:r>
          </w:p>
          <w:p w:rsidR="00CB1183" w:rsidRPr="00BC53CE" w:rsidRDefault="00CB1183" w:rsidP="00471EA9">
            <w:pPr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CB1183" w:rsidRDefault="00CB1183"/>
    <w:sectPr w:rsidR="00CB1183" w:rsidSect="00260DB1">
      <w:pgSz w:w="11906" w:h="16838"/>
      <w:pgMar w:top="1134" w:right="539" w:bottom="896" w:left="1758" w:header="720" w:footer="6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13E17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98626A8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BF51F8D"/>
    <w:multiLevelType w:val="multilevel"/>
    <w:tmpl w:val="255EC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EFE"/>
    <w:rsid w:val="0001499C"/>
    <w:rsid w:val="00072C60"/>
    <w:rsid w:val="000942A8"/>
    <w:rsid w:val="000D521E"/>
    <w:rsid w:val="00104524"/>
    <w:rsid w:val="00125AAA"/>
    <w:rsid w:val="00131B9B"/>
    <w:rsid w:val="0016187F"/>
    <w:rsid w:val="0019378A"/>
    <w:rsid w:val="001D7800"/>
    <w:rsid w:val="00260DB1"/>
    <w:rsid w:val="00263EB6"/>
    <w:rsid w:val="002A2603"/>
    <w:rsid w:val="002B2D08"/>
    <w:rsid w:val="002F4491"/>
    <w:rsid w:val="0030293D"/>
    <w:rsid w:val="003524FA"/>
    <w:rsid w:val="00373B3C"/>
    <w:rsid w:val="003E246E"/>
    <w:rsid w:val="00471EA9"/>
    <w:rsid w:val="004E54BA"/>
    <w:rsid w:val="005C47ED"/>
    <w:rsid w:val="0061089A"/>
    <w:rsid w:val="00671ACF"/>
    <w:rsid w:val="006F268C"/>
    <w:rsid w:val="007111D0"/>
    <w:rsid w:val="0071162A"/>
    <w:rsid w:val="007162F5"/>
    <w:rsid w:val="00766933"/>
    <w:rsid w:val="00773D5F"/>
    <w:rsid w:val="007C260A"/>
    <w:rsid w:val="007E534D"/>
    <w:rsid w:val="007F7857"/>
    <w:rsid w:val="00835586"/>
    <w:rsid w:val="00967EA5"/>
    <w:rsid w:val="00981A94"/>
    <w:rsid w:val="009E4D12"/>
    <w:rsid w:val="009F1A99"/>
    <w:rsid w:val="00A82A32"/>
    <w:rsid w:val="00A82D81"/>
    <w:rsid w:val="00AC053F"/>
    <w:rsid w:val="00AE1458"/>
    <w:rsid w:val="00B12EFE"/>
    <w:rsid w:val="00B63E80"/>
    <w:rsid w:val="00B86547"/>
    <w:rsid w:val="00B92EFA"/>
    <w:rsid w:val="00BC53CE"/>
    <w:rsid w:val="00C4099B"/>
    <w:rsid w:val="00C50D3B"/>
    <w:rsid w:val="00C60B7C"/>
    <w:rsid w:val="00C66D74"/>
    <w:rsid w:val="00C70924"/>
    <w:rsid w:val="00CB1183"/>
    <w:rsid w:val="00CE3CE0"/>
    <w:rsid w:val="00D0275E"/>
    <w:rsid w:val="00D0457A"/>
    <w:rsid w:val="00D42AC5"/>
    <w:rsid w:val="00D90266"/>
    <w:rsid w:val="00E4208D"/>
    <w:rsid w:val="00E573FE"/>
    <w:rsid w:val="00E751A6"/>
    <w:rsid w:val="00E97E36"/>
    <w:rsid w:val="00EB1BA2"/>
    <w:rsid w:val="00EB3828"/>
    <w:rsid w:val="00EB72AD"/>
    <w:rsid w:val="00EC4742"/>
    <w:rsid w:val="00F04DFA"/>
    <w:rsid w:val="00F10932"/>
    <w:rsid w:val="00F54479"/>
    <w:rsid w:val="00F64021"/>
    <w:rsid w:val="00F9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FE"/>
    <w:pPr>
      <w:suppressAutoHyphens/>
      <w:spacing w:before="24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8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ProtopopovaAA</dc:creator>
  <cp:keywords/>
  <dc:description/>
  <cp:lastModifiedBy>ИвшинаНА</cp:lastModifiedBy>
  <cp:revision>19</cp:revision>
  <cp:lastPrinted>2023-01-30T03:45:00Z</cp:lastPrinted>
  <dcterms:created xsi:type="dcterms:W3CDTF">2020-01-20T03:51:00Z</dcterms:created>
  <dcterms:modified xsi:type="dcterms:W3CDTF">2024-06-13T11:49:00Z</dcterms:modified>
</cp:coreProperties>
</file>